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2E5D0" w14:textId="77777777" w:rsidR="003E040A" w:rsidRDefault="007E19C5">
      <w:pPr>
        <w:pStyle w:val="NormalnyWeb"/>
        <w:spacing w:before="280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</w:t>
      </w:r>
    </w:p>
    <w:p w14:paraId="2C272AB7" w14:textId="77777777" w:rsidR="003E040A" w:rsidRDefault="007E19C5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(miejscowość, data)</w:t>
      </w:r>
    </w:p>
    <w:p w14:paraId="759E7343" w14:textId="77777777" w:rsidR="003E040A" w:rsidRDefault="003E040A">
      <w:pPr>
        <w:pStyle w:val="NormalnyWeb"/>
        <w:spacing w:before="280" w:after="240"/>
      </w:pPr>
    </w:p>
    <w:p w14:paraId="5AB8C7CD" w14:textId="683177B7" w:rsidR="003E040A" w:rsidRPr="002A3076" w:rsidRDefault="007E19C5" w:rsidP="002A3076">
      <w:pPr>
        <w:pStyle w:val="NormalnyWeb"/>
        <w:spacing w:beforeAutospacing="0" w:after="0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A3076" w:rsidRPr="002A3076">
        <w:rPr>
          <w:b/>
          <w:bCs/>
        </w:rPr>
        <w:t>Spec.</w:t>
      </w:r>
      <w:r w:rsidR="002A3076">
        <w:rPr>
          <w:b/>
          <w:bCs/>
        </w:rPr>
        <w:t xml:space="preserve"> </w:t>
      </w:r>
      <w:r w:rsidR="002A3076" w:rsidRPr="002A3076">
        <w:rPr>
          <w:b/>
          <w:bCs/>
        </w:rPr>
        <w:t>Psych.</w:t>
      </w:r>
      <w:r w:rsidR="002A3076">
        <w:rPr>
          <w:b/>
          <w:bCs/>
        </w:rPr>
        <w:t xml:space="preserve"> </w:t>
      </w:r>
      <w:r w:rsidR="002A3076" w:rsidRPr="002A3076">
        <w:rPr>
          <w:b/>
          <w:bCs/>
        </w:rPr>
        <w:t>ZOZ w Łodzi</w:t>
      </w:r>
    </w:p>
    <w:p w14:paraId="7DD5E40D" w14:textId="4CCAA92E" w:rsidR="003E040A" w:rsidRPr="002A3076" w:rsidRDefault="007E19C5" w:rsidP="002A3076">
      <w:pPr>
        <w:pStyle w:val="NormalnyWeb"/>
        <w:spacing w:beforeAutospacing="0" w:after="0"/>
        <w:rPr>
          <w:b/>
          <w:bCs/>
        </w:rPr>
      </w:pPr>
      <w:r w:rsidRPr="002A3076">
        <w:rPr>
          <w:b/>
          <w:bCs/>
          <w:sz w:val="22"/>
          <w:szCs w:val="22"/>
        </w:rPr>
        <w:tab/>
      </w:r>
      <w:r w:rsidRPr="002A3076">
        <w:rPr>
          <w:b/>
          <w:bCs/>
          <w:sz w:val="22"/>
          <w:szCs w:val="22"/>
        </w:rPr>
        <w:tab/>
      </w:r>
      <w:r w:rsidRPr="002A3076">
        <w:rPr>
          <w:b/>
          <w:bCs/>
          <w:sz w:val="22"/>
          <w:szCs w:val="22"/>
        </w:rPr>
        <w:tab/>
      </w:r>
      <w:r w:rsidRPr="002A3076">
        <w:rPr>
          <w:b/>
          <w:bCs/>
          <w:sz w:val="22"/>
          <w:szCs w:val="22"/>
        </w:rPr>
        <w:tab/>
      </w:r>
      <w:r w:rsidRPr="002A3076">
        <w:rPr>
          <w:b/>
          <w:bCs/>
          <w:sz w:val="22"/>
          <w:szCs w:val="22"/>
        </w:rPr>
        <w:tab/>
      </w:r>
      <w:r w:rsidRPr="002A3076">
        <w:rPr>
          <w:b/>
          <w:bCs/>
          <w:sz w:val="22"/>
          <w:szCs w:val="22"/>
        </w:rPr>
        <w:tab/>
      </w:r>
      <w:r w:rsidR="002A3076" w:rsidRPr="002A3076">
        <w:rPr>
          <w:b/>
          <w:bCs/>
          <w:sz w:val="22"/>
          <w:szCs w:val="22"/>
        </w:rPr>
        <w:t xml:space="preserve">             ul. Aleksandrowska 159, 91-229 Łódź</w:t>
      </w:r>
    </w:p>
    <w:p w14:paraId="119ACC19" w14:textId="77777777" w:rsidR="003E040A" w:rsidRDefault="007E19C5">
      <w:pPr>
        <w:pStyle w:val="NormalnyWeb"/>
        <w:spacing w:before="52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(nazwa i adres Udzielającego zamówienia)</w:t>
      </w:r>
      <w:r>
        <w:tab/>
      </w:r>
      <w:r>
        <w:tab/>
      </w:r>
      <w:r>
        <w:tab/>
      </w:r>
      <w:r>
        <w:tab/>
      </w:r>
    </w:p>
    <w:p w14:paraId="7A949AD8" w14:textId="77777777" w:rsidR="003E040A" w:rsidRDefault="007E19C5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rPr>
          <w:b/>
          <w:bCs/>
        </w:rP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  <w:bCs/>
          <w:sz w:val="22"/>
          <w:szCs w:val="22"/>
        </w:rPr>
        <w:t>OŚWIADCZENIE</w:t>
      </w:r>
    </w:p>
    <w:p w14:paraId="3205406A" w14:textId="77777777" w:rsidR="003E040A" w:rsidRDefault="003E040A">
      <w:pPr>
        <w:spacing w:line="360" w:lineRule="auto"/>
        <w:ind w:left="360" w:right="-23"/>
        <w:jc w:val="both"/>
        <w:rPr>
          <w:color w:val="000000"/>
        </w:rPr>
      </w:pPr>
    </w:p>
    <w:p w14:paraId="0E84E460" w14:textId="77777777" w:rsidR="003E040A" w:rsidRDefault="007E19C5">
      <w:pPr>
        <w:spacing w:line="360" w:lineRule="auto"/>
        <w:ind w:left="360" w:right="-23"/>
        <w:jc w:val="both"/>
        <w:rPr>
          <w:color w:val="000000"/>
        </w:rPr>
      </w:pPr>
      <w:r>
        <w:rPr>
          <w:color w:val="000000"/>
        </w:rPr>
        <w:t>Oświadczam, że kwota wskazana w formularzu ofertowym obejmuje wszystkie koszty jakie Przyjmujący zamówienie zobowiązany będzie ponieść w związku ze zleconym wykonaniem przedmiotu zamówienia, tj. koszty dojazdu, koszty przeszkolenia, w szczególności w zakresie bhp i ppoż.  badań profilaktycznych (w tym do celów sanitarno-epidemiologicznyc</w:t>
      </w:r>
      <w:r w:rsidR="00B85287">
        <w:rPr>
          <w:color w:val="000000"/>
        </w:rPr>
        <w:t>h</w:t>
      </w:r>
      <w:r>
        <w:rPr>
          <w:color w:val="000000"/>
          <w:rtl/>
        </w:rPr>
        <w:t>٭</w:t>
      </w:r>
      <w:r>
        <w:rPr>
          <w:color w:val="000000"/>
        </w:rPr>
        <w:t>) koszty ubioru zgodnie z wymogami prawa i zasadami obowiązującymi u Udzielającego zamówienia.</w:t>
      </w:r>
    </w:p>
    <w:p w14:paraId="1B39DD64" w14:textId="77777777" w:rsidR="003E040A" w:rsidRDefault="003E040A"/>
    <w:p w14:paraId="15EF06BE" w14:textId="77777777" w:rsidR="003E040A" w:rsidRDefault="003E040A"/>
    <w:p w14:paraId="0DE27075" w14:textId="77777777" w:rsidR="003E040A" w:rsidRDefault="003E040A"/>
    <w:p w14:paraId="4300EC48" w14:textId="77777777"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14:paraId="15754D57" w14:textId="77777777"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14:paraId="5024CB83" w14:textId="77777777" w:rsidR="003E040A" w:rsidRDefault="003E040A"/>
    <w:p w14:paraId="2EA03051" w14:textId="77777777" w:rsidR="003E040A" w:rsidRDefault="003E040A"/>
    <w:p w14:paraId="526A5117" w14:textId="77777777" w:rsidR="003E040A" w:rsidRDefault="003E040A"/>
    <w:p w14:paraId="53B5CC00" w14:textId="77777777" w:rsidR="003E040A" w:rsidRDefault="003E040A"/>
    <w:p w14:paraId="00600461" w14:textId="77777777" w:rsidR="003E040A" w:rsidRDefault="003E040A"/>
    <w:p w14:paraId="7E94B1AF" w14:textId="77777777" w:rsidR="003E040A" w:rsidRDefault="003E040A"/>
    <w:p w14:paraId="29718C79" w14:textId="77777777" w:rsidR="003E040A" w:rsidRDefault="003E040A"/>
    <w:p w14:paraId="0426D69A" w14:textId="77777777" w:rsidR="003E040A" w:rsidRDefault="007E19C5">
      <w:r>
        <w:rPr>
          <w:rtl/>
        </w:rPr>
        <w:t>٭</w:t>
      </w:r>
      <w:r>
        <w:t xml:space="preserve"> w przypadku gdy nie dotyczy, skreślić</w:t>
      </w:r>
    </w:p>
    <w:p w14:paraId="610380D9" w14:textId="77777777" w:rsidR="003E040A" w:rsidRDefault="003E040A"/>
    <w:p w14:paraId="5E72F9CB" w14:textId="77777777" w:rsidR="003E040A" w:rsidRDefault="003E040A"/>
    <w:sectPr w:rsidR="003E040A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1F20F" w14:textId="77777777" w:rsidR="009271DA" w:rsidRDefault="009271DA">
      <w:r>
        <w:separator/>
      </w:r>
    </w:p>
  </w:endnote>
  <w:endnote w:type="continuationSeparator" w:id="0">
    <w:p w14:paraId="5055CAFF" w14:textId="77777777" w:rsidR="009271DA" w:rsidRDefault="00927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FFE0E0" w14:textId="77777777" w:rsidR="009271DA" w:rsidRDefault="009271DA">
      <w:r>
        <w:separator/>
      </w:r>
    </w:p>
  </w:footnote>
  <w:footnote w:type="continuationSeparator" w:id="0">
    <w:p w14:paraId="37FFBF52" w14:textId="77777777" w:rsidR="009271DA" w:rsidRDefault="009271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040A"/>
    <w:rsid w:val="002A3076"/>
    <w:rsid w:val="003E040A"/>
    <w:rsid w:val="00516325"/>
    <w:rsid w:val="0063507F"/>
    <w:rsid w:val="007E19C5"/>
    <w:rsid w:val="009271DA"/>
    <w:rsid w:val="00B76267"/>
    <w:rsid w:val="00B85287"/>
    <w:rsid w:val="00BF13FE"/>
    <w:rsid w:val="00C157A2"/>
    <w:rsid w:val="00F40686"/>
    <w:rsid w:val="00F6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49664"/>
  <w15:docId w15:val="{973451B6-671E-4098-877B-EB512AF1A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63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6325"/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 Szczepańska</cp:lastModifiedBy>
  <cp:revision>4</cp:revision>
  <dcterms:created xsi:type="dcterms:W3CDTF">2022-11-22T07:40:00Z</dcterms:created>
  <dcterms:modified xsi:type="dcterms:W3CDTF">2024-11-10T15:05:00Z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